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11DEF" w14:textId="77777777" w:rsidR="005276F9" w:rsidRPr="006E05F9" w:rsidRDefault="005276F9" w:rsidP="005276F9">
      <w:pPr>
        <w:pStyle w:val="Corpodetexto"/>
        <w:spacing w:line="360" w:lineRule="auto"/>
        <w:rPr>
          <w:rStyle w:val="Forte"/>
        </w:rPr>
      </w:pPr>
    </w:p>
    <w:tbl>
      <w:tblPr>
        <w:tblStyle w:val="Tabelacomgrade"/>
        <w:tblW w:w="935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4"/>
      </w:tblGrid>
      <w:tr w:rsidR="00EF26E2" w14:paraId="0542B444" w14:textId="77777777" w:rsidTr="004B0640">
        <w:trPr>
          <w:trHeight w:val="680"/>
          <w:jc w:val="center"/>
        </w:trPr>
        <w:tc>
          <w:tcPr>
            <w:tcW w:w="9354" w:type="dxa"/>
            <w:shd w:val="clear" w:color="auto" w:fill="D9D9D9" w:themeFill="background1" w:themeFillShade="D9"/>
            <w:vAlign w:val="center"/>
          </w:tcPr>
          <w:p w14:paraId="61A63E00" w14:textId="77777777" w:rsidR="00675773" w:rsidRPr="00675773" w:rsidRDefault="00675773" w:rsidP="004B0640">
            <w:pPr>
              <w:pStyle w:val="Corpodetexto"/>
              <w:rPr>
                <w:rFonts w:ascii="Arial" w:hAnsi="Arial" w:cs="Arial"/>
                <w:sz w:val="20"/>
                <w:szCs w:val="28"/>
              </w:rPr>
            </w:pPr>
            <w:r w:rsidRPr="00675773">
              <w:rPr>
                <w:rFonts w:ascii="Arial" w:hAnsi="Arial" w:cs="Arial"/>
                <w:sz w:val="28"/>
                <w:szCs w:val="28"/>
              </w:rPr>
              <w:t>RECIBO DE CONVITE</w:t>
            </w:r>
          </w:p>
          <w:p w14:paraId="41A58095" w14:textId="02C6A352" w:rsidR="00810A42" w:rsidRDefault="002807DC" w:rsidP="00C155A2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CONVITE Nº </w:t>
            </w:r>
            <w:r w:rsidR="00CE446D">
              <w:rPr>
                <w:rFonts w:ascii="Arial" w:hAnsi="Arial" w:cs="Arial"/>
                <w:sz w:val="28"/>
                <w:szCs w:val="28"/>
              </w:rPr>
              <w:t>001/2025</w:t>
            </w:r>
            <w:r w:rsidR="00817943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1931B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10A42">
              <w:rPr>
                <w:rFonts w:ascii="Arial" w:hAnsi="Arial" w:cs="Arial"/>
                <w:sz w:val="28"/>
                <w:szCs w:val="28"/>
              </w:rPr>
              <w:t xml:space="preserve">PROCESSO Nº </w:t>
            </w:r>
            <w:r w:rsidR="00CE446D">
              <w:rPr>
                <w:rFonts w:ascii="Arial" w:hAnsi="Arial" w:cs="Arial"/>
                <w:sz w:val="28"/>
                <w:szCs w:val="28"/>
              </w:rPr>
              <w:t>002/2025</w:t>
            </w:r>
          </w:p>
        </w:tc>
      </w:tr>
    </w:tbl>
    <w:p w14:paraId="6B0A49E6" w14:textId="77777777" w:rsidR="00EF26E2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04C1FB6A" w14:textId="77777777" w:rsidR="002807DC" w:rsidRPr="004A686F" w:rsidRDefault="002807DC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20D6B28E" w14:textId="77777777" w:rsidR="002807DC" w:rsidRDefault="002807DC" w:rsidP="005276F9">
      <w:pPr>
        <w:pStyle w:val="Corpodetexto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14:paraId="678CA908" w14:textId="77777777" w:rsidR="004B0640" w:rsidRDefault="004B0640" w:rsidP="005276F9">
      <w:pPr>
        <w:pStyle w:val="Corpodetexto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14:paraId="1A3D81A2" w14:textId="77777777" w:rsidR="004B0640" w:rsidRDefault="004B0640" w:rsidP="005276F9">
      <w:pPr>
        <w:pStyle w:val="Corpodetexto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14:paraId="44A2E2A4" w14:textId="2D9F832C" w:rsidR="00CC3061" w:rsidRPr="00CE446D" w:rsidRDefault="002807DC" w:rsidP="00CE446D">
      <w:pPr>
        <w:spacing w:before="120" w:after="120" w:line="360" w:lineRule="auto"/>
        <w:ind w:firstLine="567"/>
        <w:jc w:val="both"/>
        <w:rPr>
          <w:rFonts w:ascii="Arial" w:hAnsi="Arial" w:cs="Arial"/>
          <w:highlight w:val="yellow"/>
        </w:rPr>
      </w:pPr>
      <w:r w:rsidRPr="004201C3">
        <w:rPr>
          <w:rFonts w:ascii="Arial" w:hAnsi="Arial" w:cs="Arial"/>
        </w:rPr>
        <w:t>RECEBEMOS 01 (uma) via do original do</w:t>
      </w:r>
      <w:r w:rsidR="00634967" w:rsidRPr="004201C3">
        <w:rPr>
          <w:rFonts w:ascii="Arial" w:hAnsi="Arial" w:cs="Arial"/>
        </w:rPr>
        <w:t xml:space="preserve"> </w:t>
      </w:r>
      <w:r w:rsidR="00CC3061" w:rsidRPr="004201C3">
        <w:rPr>
          <w:rFonts w:ascii="Arial" w:hAnsi="Arial" w:cs="Arial"/>
          <w:b/>
        </w:rPr>
        <w:t>CONVITE Nº</w:t>
      </w:r>
      <w:r w:rsidRPr="004201C3">
        <w:rPr>
          <w:rFonts w:ascii="Arial" w:hAnsi="Arial" w:cs="Arial"/>
          <w:b/>
        </w:rPr>
        <w:t xml:space="preserve"> </w:t>
      </w:r>
      <w:r w:rsidR="00CE446D">
        <w:rPr>
          <w:rFonts w:ascii="Arial" w:hAnsi="Arial" w:cs="Arial"/>
          <w:b/>
        </w:rPr>
        <w:t>001/2025</w:t>
      </w:r>
      <w:r w:rsidR="00DC1C02" w:rsidRPr="004201C3">
        <w:rPr>
          <w:rFonts w:ascii="Arial" w:hAnsi="Arial" w:cs="Arial"/>
        </w:rPr>
        <w:t>, Processo</w:t>
      </w:r>
      <w:r w:rsidR="00CC3061" w:rsidRPr="004201C3">
        <w:rPr>
          <w:rFonts w:ascii="Arial" w:hAnsi="Arial" w:cs="Arial"/>
          <w:b/>
        </w:rPr>
        <w:t xml:space="preserve"> Administrativo nº </w:t>
      </w:r>
      <w:r w:rsidR="00CE446D">
        <w:rPr>
          <w:rFonts w:ascii="Arial" w:hAnsi="Arial" w:cs="Arial"/>
          <w:b/>
        </w:rPr>
        <w:t>002/2025</w:t>
      </w:r>
      <w:r w:rsidR="00CC3061" w:rsidRPr="004201C3">
        <w:rPr>
          <w:rFonts w:ascii="Arial" w:hAnsi="Arial" w:cs="Arial"/>
        </w:rPr>
        <w:t>,</w:t>
      </w:r>
      <w:r w:rsidR="00D63090">
        <w:rPr>
          <w:rFonts w:ascii="Arial" w:hAnsi="Arial" w:cs="Arial"/>
        </w:rPr>
        <w:t xml:space="preserve"> que tem por objeto a </w:t>
      </w:r>
      <w:r w:rsidR="004201C3" w:rsidRPr="00CE446D">
        <w:rPr>
          <w:rFonts w:ascii="Arial" w:hAnsi="Arial" w:cs="Arial"/>
        </w:rPr>
        <w:t>“</w:t>
      </w:r>
      <w:r w:rsidR="00CE446D" w:rsidRPr="00CE446D">
        <w:rPr>
          <w:rFonts w:ascii="Arial" w:hAnsi="Arial" w:cs="Arial"/>
        </w:rPr>
        <w:t xml:space="preserve">Contratação de Escritório/Sociedade de Advogado(s) para prestação de serviços advocatícios, sem exclusividade e sem vínculo empregatício, com foco nos serviços de </w:t>
      </w:r>
      <w:r w:rsidR="00CE446D" w:rsidRPr="00CE446D">
        <w:rPr>
          <w:rFonts w:ascii="Arial" w:hAnsi="Arial" w:cs="Arial"/>
          <w:bCs/>
        </w:rPr>
        <w:t xml:space="preserve">Assessoria e Consultoria Jurídica </w:t>
      </w:r>
      <w:r w:rsidR="00CE446D" w:rsidRPr="00CE446D">
        <w:rPr>
          <w:rFonts w:ascii="Arial" w:hAnsi="Arial" w:cs="Arial"/>
        </w:rPr>
        <w:t xml:space="preserve">visando atender as necessidades do </w:t>
      </w:r>
      <w:r w:rsidR="00CE446D" w:rsidRPr="00CE446D">
        <w:rPr>
          <w:rFonts w:ascii="Arial" w:hAnsi="Arial" w:cs="Arial"/>
          <w:b/>
        </w:rPr>
        <w:t>SENAR-AR/MS</w:t>
      </w:r>
      <w:r w:rsidR="004201C3" w:rsidRPr="00CE446D">
        <w:rPr>
          <w:rFonts w:ascii="Arial" w:hAnsi="Arial" w:cs="Arial"/>
        </w:rPr>
        <w:t>”,</w:t>
      </w:r>
      <w:r w:rsidR="004201C3" w:rsidRPr="004201C3">
        <w:rPr>
          <w:rFonts w:ascii="Arial" w:hAnsi="Arial" w:cs="Arial"/>
          <w:b/>
        </w:rPr>
        <w:t xml:space="preserve"> </w:t>
      </w:r>
      <w:r w:rsidR="00096AE4" w:rsidRPr="004201C3">
        <w:rPr>
          <w:rFonts w:ascii="Arial" w:hAnsi="Arial" w:cs="Arial"/>
        </w:rPr>
        <w:t>conforme especificações const</w:t>
      </w:r>
      <w:r w:rsidR="0034127C" w:rsidRPr="004201C3">
        <w:rPr>
          <w:rFonts w:ascii="Arial" w:hAnsi="Arial" w:cs="Arial"/>
        </w:rPr>
        <w:t>antes neste Te</w:t>
      </w:r>
      <w:r w:rsidR="0034127C" w:rsidRPr="0075073D">
        <w:rPr>
          <w:rFonts w:ascii="Arial" w:hAnsi="Arial" w:cs="Arial"/>
        </w:rPr>
        <w:t xml:space="preserve">rmo de Referência, </w:t>
      </w:r>
      <w:r w:rsidR="00CC3061" w:rsidRPr="0075073D">
        <w:rPr>
          <w:rFonts w:ascii="Arial" w:hAnsi="Arial" w:cs="Arial"/>
        </w:rPr>
        <w:t>com seus respectivos ANEXOS, com data de abertura</w:t>
      </w:r>
      <w:r w:rsidR="004B0640" w:rsidRPr="0075073D">
        <w:rPr>
          <w:rFonts w:ascii="Arial" w:hAnsi="Arial" w:cs="Arial"/>
        </w:rPr>
        <w:t xml:space="preserve"> designada para dia </w:t>
      </w:r>
      <w:r w:rsidR="0069255C">
        <w:rPr>
          <w:rFonts w:ascii="Arial" w:hAnsi="Arial" w:cs="Arial"/>
          <w:b/>
        </w:rPr>
        <w:t>29</w:t>
      </w:r>
      <w:r w:rsidR="004B0640" w:rsidRPr="0075073D">
        <w:rPr>
          <w:rFonts w:ascii="Arial" w:hAnsi="Arial" w:cs="Arial"/>
          <w:b/>
        </w:rPr>
        <w:t xml:space="preserve"> de </w:t>
      </w:r>
      <w:r w:rsidR="0069255C">
        <w:rPr>
          <w:rFonts w:ascii="Arial" w:hAnsi="Arial" w:cs="Arial"/>
          <w:b/>
        </w:rPr>
        <w:t>janeiro</w:t>
      </w:r>
      <w:r w:rsidR="004B0640" w:rsidRPr="0075073D">
        <w:rPr>
          <w:rFonts w:ascii="Arial" w:hAnsi="Arial" w:cs="Arial"/>
          <w:b/>
        </w:rPr>
        <w:t xml:space="preserve"> de 20</w:t>
      </w:r>
      <w:r w:rsidR="000F2472" w:rsidRPr="0075073D">
        <w:rPr>
          <w:rFonts w:ascii="Arial" w:hAnsi="Arial" w:cs="Arial"/>
          <w:b/>
        </w:rPr>
        <w:t>2</w:t>
      </w:r>
      <w:r w:rsidR="0069255C">
        <w:rPr>
          <w:rFonts w:ascii="Arial" w:hAnsi="Arial" w:cs="Arial"/>
          <w:b/>
        </w:rPr>
        <w:t>5</w:t>
      </w:r>
      <w:r w:rsidR="00CC3061" w:rsidRPr="004201C3">
        <w:rPr>
          <w:rFonts w:ascii="Arial" w:hAnsi="Arial" w:cs="Arial"/>
          <w:b/>
        </w:rPr>
        <w:t>.</w:t>
      </w:r>
    </w:p>
    <w:p w14:paraId="37DD8FA9" w14:textId="77777777" w:rsidR="002807DC" w:rsidRPr="004201C3" w:rsidRDefault="002807DC" w:rsidP="00CC3061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49DD1751" w14:textId="77777777" w:rsidR="002807DC" w:rsidRDefault="002807DC" w:rsidP="002807DC">
      <w:pPr>
        <w:jc w:val="both"/>
        <w:rPr>
          <w:rFonts w:ascii="Arial" w:hAnsi="Arial" w:cs="Arial"/>
        </w:rPr>
      </w:pPr>
    </w:p>
    <w:p w14:paraId="41D45EDC" w14:textId="77777777" w:rsidR="002807DC" w:rsidRDefault="002807DC" w:rsidP="002807DC">
      <w:pPr>
        <w:jc w:val="both"/>
        <w:rPr>
          <w:rFonts w:ascii="Arial" w:hAnsi="Arial" w:cs="Arial"/>
        </w:rPr>
      </w:pPr>
    </w:p>
    <w:p w14:paraId="0B47EEFF" w14:textId="77777777" w:rsidR="002807DC" w:rsidRDefault="002807DC" w:rsidP="002807DC">
      <w:pPr>
        <w:jc w:val="both"/>
        <w:rPr>
          <w:rFonts w:ascii="Arial" w:hAnsi="Arial" w:cs="Arial"/>
        </w:rPr>
      </w:pPr>
    </w:p>
    <w:p w14:paraId="61A874A4" w14:textId="2422F8EB" w:rsidR="002807DC" w:rsidRDefault="002807DC" w:rsidP="002807D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Recebemos em ____/_____/20</w:t>
      </w:r>
      <w:r w:rsidR="000F2472">
        <w:rPr>
          <w:rFonts w:ascii="Arial" w:hAnsi="Arial" w:cs="Arial"/>
        </w:rPr>
        <w:t>2</w:t>
      </w:r>
      <w:r w:rsidR="0069255C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168FA6C6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1FFDC2B0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65229BB9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7BBCF47A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1AFBD838" w14:textId="77777777" w:rsidR="004B0640" w:rsidRDefault="004B0640" w:rsidP="002807DC">
      <w:pPr>
        <w:ind w:left="3060"/>
        <w:jc w:val="center"/>
        <w:rPr>
          <w:rFonts w:ascii="Arial" w:hAnsi="Arial" w:cs="Arial"/>
        </w:rPr>
      </w:pPr>
    </w:p>
    <w:p w14:paraId="4AA2A566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5CB017B7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6A8AA344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63A65519" w14:textId="77777777" w:rsidR="002807DC" w:rsidRDefault="002807DC" w:rsidP="002807D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de CNPJ e assinatura</w:t>
      </w:r>
    </w:p>
    <w:p w14:paraId="7F1B8169" w14:textId="77777777" w:rsidR="0072606C" w:rsidRDefault="002807DC" w:rsidP="009152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do representante legal da Empresa e/ou preposto</w:t>
      </w:r>
    </w:p>
    <w:p w14:paraId="5D409779" w14:textId="77777777" w:rsidR="00852680" w:rsidRDefault="00852680" w:rsidP="0091520E">
      <w:pPr>
        <w:jc w:val="center"/>
        <w:rPr>
          <w:rFonts w:ascii="Arial" w:hAnsi="Arial" w:cs="Arial"/>
        </w:rPr>
      </w:pPr>
    </w:p>
    <w:p w14:paraId="11FFE064" w14:textId="77777777" w:rsidR="00852680" w:rsidRDefault="00852680" w:rsidP="0091520E">
      <w:pPr>
        <w:jc w:val="center"/>
        <w:rPr>
          <w:rFonts w:ascii="Arial" w:hAnsi="Arial" w:cs="Arial"/>
        </w:rPr>
      </w:pPr>
    </w:p>
    <w:sectPr w:rsidR="00852680" w:rsidSect="000F2472">
      <w:headerReference w:type="default" r:id="rId8"/>
      <w:footerReference w:type="default" r:id="rId9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B9E5D" w14:textId="77777777" w:rsidR="000B3464" w:rsidRDefault="000B3464">
      <w:r>
        <w:separator/>
      </w:r>
    </w:p>
  </w:endnote>
  <w:endnote w:type="continuationSeparator" w:id="0">
    <w:p w14:paraId="61BA5803" w14:textId="77777777" w:rsidR="000B3464" w:rsidRDefault="000B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7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68"/>
      <w:gridCol w:w="4769"/>
    </w:tblGrid>
    <w:tr w:rsidR="009E4D3F" w:rsidRPr="009E0FA2" w14:paraId="798DE23E" w14:textId="77777777" w:rsidTr="009E4D3F">
      <w:trPr>
        <w:cantSplit/>
        <w:trHeight w:val="283"/>
        <w:jc w:val="center"/>
      </w:trPr>
      <w:tc>
        <w:tcPr>
          <w:tcW w:w="4768" w:type="dxa"/>
          <w:vAlign w:val="center"/>
        </w:tcPr>
        <w:p w14:paraId="0464EECE" w14:textId="00C68E6E" w:rsidR="009E4D3F" w:rsidRPr="00AE604B" w:rsidRDefault="006232AE" w:rsidP="00C155A2">
          <w:pPr>
            <w:pStyle w:val="Rodap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Recibo do Convite</w:t>
          </w:r>
        </w:p>
      </w:tc>
      <w:tc>
        <w:tcPr>
          <w:tcW w:w="4769" w:type="dxa"/>
          <w:vAlign w:val="center"/>
        </w:tcPr>
        <w:p w14:paraId="2F2A01A5" w14:textId="2ED19218" w:rsidR="009E4D3F" w:rsidRPr="00AE604B" w:rsidRDefault="00705BCC" w:rsidP="00B1442C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7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532D536B" w14:textId="77777777" w:rsidR="00DD351A" w:rsidRDefault="00DD351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3F8F5" w14:textId="77777777" w:rsidR="000B3464" w:rsidRDefault="000B3464">
      <w:r>
        <w:separator/>
      </w:r>
    </w:p>
  </w:footnote>
  <w:footnote w:type="continuationSeparator" w:id="0">
    <w:p w14:paraId="26BA659C" w14:textId="77777777" w:rsidR="000B3464" w:rsidRDefault="000B3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7E34" w14:textId="68D3FB5B" w:rsidR="000E0A1E" w:rsidRPr="000F2472" w:rsidRDefault="000F2472" w:rsidP="000F2472">
    <w:pPr>
      <w:pStyle w:val="Cabealho"/>
      <w:jc w:val="center"/>
    </w:pPr>
    <w:r w:rsidRPr="002D4802">
      <w:rPr>
        <w:rFonts w:ascii="Arial" w:hAnsi="Arial" w:cs="Arial"/>
        <w:b/>
        <w:noProof/>
      </w:rPr>
      <w:drawing>
        <wp:inline distT="0" distB="0" distL="0" distR="0" wp14:anchorId="3083625C" wp14:editId="0E658CB7">
          <wp:extent cx="3343275" cy="10477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96" t="17055" r="7396" b="18605"/>
                  <a:stretch>
                    <a:fillRect/>
                  </a:stretch>
                </pic:blipFill>
                <pic:spPr bwMode="auto">
                  <a:xfrm>
                    <a:off x="0" y="0"/>
                    <a:ext cx="334327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596107">
    <w:abstractNumId w:val="1"/>
  </w:num>
  <w:num w:numId="2" w16cid:durableId="300574210">
    <w:abstractNumId w:val="17"/>
  </w:num>
  <w:num w:numId="3" w16cid:durableId="654843881">
    <w:abstractNumId w:val="14"/>
  </w:num>
  <w:num w:numId="4" w16cid:durableId="1927810013">
    <w:abstractNumId w:val="10"/>
  </w:num>
  <w:num w:numId="5" w16cid:durableId="2066560492">
    <w:abstractNumId w:val="15"/>
  </w:num>
  <w:num w:numId="6" w16cid:durableId="1975720251">
    <w:abstractNumId w:val="12"/>
  </w:num>
  <w:num w:numId="7" w16cid:durableId="272833049">
    <w:abstractNumId w:val="7"/>
  </w:num>
  <w:num w:numId="8" w16cid:durableId="1200049376">
    <w:abstractNumId w:val="13"/>
  </w:num>
  <w:num w:numId="9" w16cid:durableId="622075309">
    <w:abstractNumId w:val="8"/>
  </w:num>
  <w:num w:numId="10" w16cid:durableId="172454980">
    <w:abstractNumId w:val="9"/>
  </w:num>
  <w:num w:numId="11" w16cid:durableId="262306445">
    <w:abstractNumId w:val="11"/>
  </w:num>
  <w:num w:numId="12" w16cid:durableId="742723521">
    <w:abstractNumId w:val="0"/>
  </w:num>
  <w:num w:numId="13" w16cid:durableId="308289487">
    <w:abstractNumId w:val="16"/>
  </w:num>
  <w:num w:numId="14" w16cid:durableId="132443570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5721B"/>
    <w:rsid w:val="00060CC8"/>
    <w:rsid w:val="00061F5E"/>
    <w:rsid w:val="00062093"/>
    <w:rsid w:val="0006279D"/>
    <w:rsid w:val="000708F3"/>
    <w:rsid w:val="00070D5B"/>
    <w:rsid w:val="00073DB3"/>
    <w:rsid w:val="00077269"/>
    <w:rsid w:val="00081870"/>
    <w:rsid w:val="0009087C"/>
    <w:rsid w:val="0009184E"/>
    <w:rsid w:val="0009219F"/>
    <w:rsid w:val="000925EE"/>
    <w:rsid w:val="00092BF1"/>
    <w:rsid w:val="000939A7"/>
    <w:rsid w:val="00093C68"/>
    <w:rsid w:val="000950DD"/>
    <w:rsid w:val="00096AE4"/>
    <w:rsid w:val="000A21E2"/>
    <w:rsid w:val="000A3C72"/>
    <w:rsid w:val="000A4A92"/>
    <w:rsid w:val="000A4C9D"/>
    <w:rsid w:val="000A512C"/>
    <w:rsid w:val="000A61F8"/>
    <w:rsid w:val="000B0C7B"/>
    <w:rsid w:val="000B3464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0C1"/>
    <w:rsid w:val="000D6153"/>
    <w:rsid w:val="000E0776"/>
    <w:rsid w:val="000E0A1E"/>
    <w:rsid w:val="000E1208"/>
    <w:rsid w:val="000E73E1"/>
    <w:rsid w:val="000F1B98"/>
    <w:rsid w:val="000F2472"/>
    <w:rsid w:val="000F42A4"/>
    <w:rsid w:val="000F53BE"/>
    <w:rsid w:val="000F592F"/>
    <w:rsid w:val="000F7B65"/>
    <w:rsid w:val="001005EA"/>
    <w:rsid w:val="00105C59"/>
    <w:rsid w:val="00106F08"/>
    <w:rsid w:val="00107F70"/>
    <w:rsid w:val="00111A9D"/>
    <w:rsid w:val="0011342E"/>
    <w:rsid w:val="00115A29"/>
    <w:rsid w:val="001268A6"/>
    <w:rsid w:val="001301EB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717"/>
    <w:rsid w:val="001758BF"/>
    <w:rsid w:val="001818BD"/>
    <w:rsid w:val="00182302"/>
    <w:rsid w:val="00182B02"/>
    <w:rsid w:val="00183BF6"/>
    <w:rsid w:val="001843A4"/>
    <w:rsid w:val="00184BDA"/>
    <w:rsid w:val="00193030"/>
    <w:rsid w:val="001931B2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1279"/>
    <w:rsid w:val="001B4CCC"/>
    <w:rsid w:val="001B5B14"/>
    <w:rsid w:val="001C1585"/>
    <w:rsid w:val="001C489B"/>
    <w:rsid w:val="001C5514"/>
    <w:rsid w:val="001D1A2C"/>
    <w:rsid w:val="001D56A2"/>
    <w:rsid w:val="001E1CF3"/>
    <w:rsid w:val="001E4F7A"/>
    <w:rsid w:val="001E7D80"/>
    <w:rsid w:val="001F13A4"/>
    <w:rsid w:val="001F6D23"/>
    <w:rsid w:val="0020207F"/>
    <w:rsid w:val="0020255D"/>
    <w:rsid w:val="00203603"/>
    <w:rsid w:val="002057AF"/>
    <w:rsid w:val="00211390"/>
    <w:rsid w:val="00217806"/>
    <w:rsid w:val="002223E6"/>
    <w:rsid w:val="0023074D"/>
    <w:rsid w:val="0023178A"/>
    <w:rsid w:val="002331EC"/>
    <w:rsid w:val="0023478C"/>
    <w:rsid w:val="002378E1"/>
    <w:rsid w:val="00242637"/>
    <w:rsid w:val="00243767"/>
    <w:rsid w:val="00244BEC"/>
    <w:rsid w:val="0024723E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07DC"/>
    <w:rsid w:val="002847DE"/>
    <w:rsid w:val="00285A64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F7C"/>
    <w:rsid w:val="002C383F"/>
    <w:rsid w:val="002C5AE4"/>
    <w:rsid w:val="002C66F0"/>
    <w:rsid w:val="002C697E"/>
    <w:rsid w:val="002C7098"/>
    <w:rsid w:val="002D125A"/>
    <w:rsid w:val="002D3117"/>
    <w:rsid w:val="002D3875"/>
    <w:rsid w:val="002D3B57"/>
    <w:rsid w:val="002D4A4C"/>
    <w:rsid w:val="002E600E"/>
    <w:rsid w:val="002E62D2"/>
    <w:rsid w:val="002F1409"/>
    <w:rsid w:val="002F1575"/>
    <w:rsid w:val="00304CBA"/>
    <w:rsid w:val="00316B26"/>
    <w:rsid w:val="00317F6E"/>
    <w:rsid w:val="00320322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127C"/>
    <w:rsid w:val="00343D7F"/>
    <w:rsid w:val="0034458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003E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332"/>
    <w:rsid w:val="003C6A79"/>
    <w:rsid w:val="003D6D92"/>
    <w:rsid w:val="003E20A3"/>
    <w:rsid w:val="003E79DD"/>
    <w:rsid w:val="003F04C3"/>
    <w:rsid w:val="003F12E7"/>
    <w:rsid w:val="003F22A5"/>
    <w:rsid w:val="003F3AA1"/>
    <w:rsid w:val="003F501C"/>
    <w:rsid w:val="00405308"/>
    <w:rsid w:val="00406F6A"/>
    <w:rsid w:val="0041460E"/>
    <w:rsid w:val="0041639A"/>
    <w:rsid w:val="00417677"/>
    <w:rsid w:val="00417FEC"/>
    <w:rsid w:val="004201C3"/>
    <w:rsid w:val="004204DE"/>
    <w:rsid w:val="00424F18"/>
    <w:rsid w:val="00427491"/>
    <w:rsid w:val="00427BF7"/>
    <w:rsid w:val="0043021E"/>
    <w:rsid w:val="00433023"/>
    <w:rsid w:val="00436F9E"/>
    <w:rsid w:val="004374C2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47C2"/>
    <w:rsid w:val="00465743"/>
    <w:rsid w:val="00467610"/>
    <w:rsid w:val="004722B8"/>
    <w:rsid w:val="00472F70"/>
    <w:rsid w:val="00473435"/>
    <w:rsid w:val="004740B3"/>
    <w:rsid w:val="00474E00"/>
    <w:rsid w:val="00474F5B"/>
    <w:rsid w:val="00481468"/>
    <w:rsid w:val="0048571A"/>
    <w:rsid w:val="00491B66"/>
    <w:rsid w:val="00491B8D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0640"/>
    <w:rsid w:val="004B5320"/>
    <w:rsid w:val="004B75E3"/>
    <w:rsid w:val="004B7C82"/>
    <w:rsid w:val="004C0472"/>
    <w:rsid w:val="004C1496"/>
    <w:rsid w:val="004C36AE"/>
    <w:rsid w:val="004C43F5"/>
    <w:rsid w:val="004C723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57AD"/>
    <w:rsid w:val="00505AD1"/>
    <w:rsid w:val="00506314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4AB4"/>
    <w:rsid w:val="00615253"/>
    <w:rsid w:val="0061579D"/>
    <w:rsid w:val="006165E5"/>
    <w:rsid w:val="00616DE1"/>
    <w:rsid w:val="00617C5F"/>
    <w:rsid w:val="00622E9D"/>
    <w:rsid w:val="006232AE"/>
    <w:rsid w:val="00624C1B"/>
    <w:rsid w:val="00625EB4"/>
    <w:rsid w:val="00625F88"/>
    <w:rsid w:val="006275DB"/>
    <w:rsid w:val="00630E46"/>
    <w:rsid w:val="00631AF2"/>
    <w:rsid w:val="00632287"/>
    <w:rsid w:val="006343FE"/>
    <w:rsid w:val="00634967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5773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9B7"/>
    <w:rsid w:val="00690F04"/>
    <w:rsid w:val="0069255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D05"/>
    <w:rsid w:val="006D66F2"/>
    <w:rsid w:val="006D764C"/>
    <w:rsid w:val="006E05F9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5BCC"/>
    <w:rsid w:val="00706109"/>
    <w:rsid w:val="00706C0C"/>
    <w:rsid w:val="00711831"/>
    <w:rsid w:val="00711E5D"/>
    <w:rsid w:val="00713699"/>
    <w:rsid w:val="00714001"/>
    <w:rsid w:val="00714155"/>
    <w:rsid w:val="00714E88"/>
    <w:rsid w:val="00715C26"/>
    <w:rsid w:val="007175F3"/>
    <w:rsid w:val="0072098D"/>
    <w:rsid w:val="00721239"/>
    <w:rsid w:val="007228AB"/>
    <w:rsid w:val="00722D70"/>
    <w:rsid w:val="007248A5"/>
    <w:rsid w:val="0072606C"/>
    <w:rsid w:val="00726978"/>
    <w:rsid w:val="00727927"/>
    <w:rsid w:val="0073355B"/>
    <w:rsid w:val="00735885"/>
    <w:rsid w:val="00740816"/>
    <w:rsid w:val="007408CF"/>
    <w:rsid w:val="00741C3C"/>
    <w:rsid w:val="007423CD"/>
    <w:rsid w:val="0075073D"/>
    <w:rsid w:val="0075171C"/>
    <w:rsid w:val="00751B41"/>
    <w:rsid w:val="00752890"/>
    <w:rsid w:val="00756791"/>
    <w:rsid w:val="00757048"/>
    <w:rsid w:val="00760DB7"/>
    <w:rsid w:val="00763DD3"/>
    <w:rsid w:val="0076773C"/>
    <w:rsid w:val="00767E52"/>
    <w:rsid w:val="00772311"/>
    <w:rsid w:val="00772889"/>
    <w:rsid w:val="0077383A"/>
    <w:rsid w:val="0077388E"/>
    <w:rsid w:val="00774EBA"/>
    <w:rsid w:val="0078012D"/>
    <w:rsid w:val="0078208A"/>
    <w:rsid w:val="0078740E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224D"/>
    <w:rsid w:val="007C2E41"/>
    <w:rsid w:val="007C369C"/>
    <w:rsid w:val="007C5051"/>
    <w:rsid w:val="007C573C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3189"/>
    <w:rsid w:val="007F405A"/>
    <w:rsid w:val="007F609D"/>
    <w:rsid w:val="007F7A4D"/>
    <w:rsid w:val="00800599"/>
    <w:rsid w:val="00800DCE"/>
    <w:rsid w:val="00802C64"/>
    <w:rsid w:val="008060B5"/>
    <w:rsid w:val="00810A42"/>
    <w:rsid w:val="00817943"/>
    <w:rsid w:val="00817AD0"/>
    <w:rsid w:val="008214D2"/>
    <w:rsid w:val="00827136"/>
    <w:rsid w:val="00827FF2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068"/>
    <w:rsid w:val="0084530D"/>
    <w:rsid w:val="00846366"/>
    <w:rsid w:val="00846403"/>
    <w:rsid w:val="008502DE"/>
    <w:rsid w:val="00852680"/>
    <w:rsid w:val="00860835"/>
    <w:rsid w:val="00863104"/>
    <w:rsid w:val="00865517"/>
    <w:rsid w:val="00865E89"/>
    <w:rsid w:val="008670D4"/>
    <w:rsid w:val="008726B4"/>
    <w:rsid w:val="00876FDD"/>
    <w:rsid w:val="0087791D"/>
    <w:rsid w:val="00881941"/>
    <w:rsid w:val="00881BF8"/>
    <w:rsid w:val="008823CC"/>
    <w:rsid w:val="00882EBE"/>
    <w:rsid w:val="00883B2C"/>
    <w:rsid w:val="008915B4"/>
    <w:rsid w:val="00892FAC"/>
    <w:rsid w:val="008931F1"/>
    <w:rsid w:val="00893E56"/>
    <w:rsid w:val="008958A2"/>
    <w:rsid w:val="00896AE0"/>
    <w:rsid w:val="00896FE2"/>
    <w:rsid w:val="008A0B40"/>
    <w:rsid w:val="008A1F54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D76AF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1520E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426F"/>
    <w:rsid w:val="009A5567"/>
    <w:rsid w:val="009B14C7"/>
    <w:rsid w:val="009B15B1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ABD"/>
    <w:rsid w:val="009D7113"/>
    <w:rsid w:val="009D72D3"/>
    <w:rsid w:val="009E0F43"/>
    <w:rsid w:val="009E0FA2"/>
    <w:rsid w:val="009E1B12"/>
    <w:rsid w:val="009E35FE"/>
    <w:rsid w:val="009E4092"/>
    <w:rsid w:val="009E4D3F"/>
    <w:rsid w:val="009E52A3"/>
    <w:rsid w:val="009E560C"/>
    <w:rsid w:val="009E7822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26B"/>
    <w:rsid w:val="00A40325"/>
    <w:rsid w:val="00A4115E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E1F"/>
    <w:rsid w:val="00A86C08"/>
    <w:rsid w:val="00A87E25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B0849"/>
    <w:rsid w:val="00AB39AE"/>
    <w:rsid w:val="00AB3E99"/>
    <w:rsid w:val="00AB43E6"/>
    <w:rsid w:val="00AB5B63"/>
    <w:rsid w:val="00AC2400"/>
    <w:rsid w:val="00AC3EFB"/>
    <w:rsid w:val="00AC426E"/>
    <w:rsid w:val="00AC51AF"/>
    <w:rsid w:val="00AD076D"/>
    <w:rsid w:val="00AD42F1"/>
    <w:rsid w:val="00AD4F93"/>
    <w:rsid w:val="00AD5831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3175"/>
    <w:rsid w:val="00B142C5"/>
    <w:rsid w:val="00B21930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30C9"/>
    <w:rsid w:val="00B7784D"/>
    <w:rsid w:val="00B81AA0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3A50"/>
    <w:rsid w:val="00BB4096"/>
    <w:rsid w:val="00BB5777"/>
    <w:rsid w:val="00BC0F21"/>
    <w:rsid w:val="00BC14D5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07E4E"/>
    <w:rsid w:val="00C11BF0"/>
    <w:rsid w:val="00C155A2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4205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3CA9"/>
    <w:rsid w:val="00C968CE"/>
    <w:rsid w:val="00C977BB"/>
    <w:rsid w:val="00CA0651"/>
    <w:rsid w:val="00CA0D99"/>
    <w:rsid w:val="00CA7673"/>
    <w:rsid w:val="00CB4AFA"/>
    <w:rsid w:val="00CC23B6"/>
    <w:rsid w:val="00CC3061"/>
    <w:rsid w:val="00CC6897"/>
    <w:rsid w:val="00CC6A6E"/>
    <w:rsid w:val="00CD3A31"/>
    <w:rsid w:val="00CD3AAF"/>
    <w:rsid w:val="00CD4354"/>
    <w:rsid w:val="00CD6378"/>
    <w:rsid w:val="00CD7C50"/>
    <w:rsid w:val="00CE208E"/>
    <w:rsid w:val="00CE3E66"/>
    <w:rsid w:val="00CE446D"/>
    <w:rsid w:val="00CE4531"/>
    <w:rsid w:val="00CE6325"/>
    <w:rsid w:val="00CF1919"/>
    <w:rsid w:val="00CF3010"/>
    <w:rsid w:val="00D001C7"/>
    <w:rsid w:val="00D020CF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40425"/>
    <w:rsid w:val="00D42BFE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B1C"/>
    <w:rsid w:val="00D55D89"/>
    <w:rsid w:val="00D56537"/>
    <w:rsid w:val="00D60485"/>
    <w:rsid w:val="00D61EC9"/>
    <w:rsid w:val="00D62281"/>
    <w:rsid w:val="00D63090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1BAB"/>
    <w:rsid w:val="00DC1C02"/>
    <w:rsid w:val="00DC34A0"/>
    <w:rsid w:val="00DD16A1"/>
    <w:rsid w:val="00DD2DDF"/>
    <w:rsid w:val="00DD351A"/>
    <w:rsid w:val="00DD3CDE"/>
    <w:rsid w:val="00DD4D1C"/>
    <w:rsid w:val="00DD5E8B"/>
    <w:rsid w:val="00DD7D31"/>
    <w:rsid w:val="00DE28FE"/>
    <w:rsid w:val="00DE48EA"/>
    <w:rsid w:val="00DE6E3C"/>
    <w:rsid w:val="00DF306B"/>
    <w:rsid w:val="00DF54D2"/>
    <w:rsid w:val="00DF6708"/>
    <w:rsid w:val="00E00E6F"/>
    <w:rsid w:val="00E0120A"/>
    <w:rsid w:val="00E0156F"/>
    <w:rsid w:val="00E046F5"/>
    <w:rsid w:val="00E1009B"/>
    <w:rsid w:val="00E11B9A"/>
    <w:rsid w:val="00E1240A"/>
    <w:rsid w:val="00E129B0"/>
    <w:rsid w:val="00E136DB"/>
    <w:rsid w:val="00E1498A"/>
    <w:rsid w:val="00E158EF"/>
    <w:rsid w:val="00E20184"/>
    <w:rsid w:val="00E26473"/>
    <w:rsid w:val="00E26743"/>
    <w:rsid w:val="00E275A4"/>
    <w:rsid w:val="00E335F4"/>
    <w:rsid w:val="00E3470B"/>
    <w:rsid w:val="00E43DFB"/>
    <w:rsid w:val="00E46DB7"/>
    <w:rsid w:val="00E502F7"/>
    <w:rsid w:val="00E542CA"/>
    <w:rsid w:val="00E57A58"/>
    <w:rsid w:val="00E64628"/>
    <w:rsid w:val="00E64A69"/>
    <w:rsid w:val="00E6567B"/>
    <w:rsid w:val="00E671FC"/>
    <w:rsid w:val="00E710EE"/>
    <w:rsid w:val="00E72111"/>
    <w:rsid w:val="00E72176"/>
    <w:rsid w:val="00E72624"/>
    <w:rsid w:val="00E72CE4"/>
    <w:rsid w:val="00E7337A"/>
    <w:rsid w:val="00E73A04"/>
    <w:rsid w:val="00E74B0D"/>
    <w:rsid w:val="00E77AB4"/>
    <w:rsid w:val="00E82D49"/>
    <w:rsid w:val="00E82FA1"/>
    <w:rsid w:val="00E843C3"/>
    <w:rsid w:val="00E858BB"/>
    <w:rsid w:val="00E937A2"/>
    <w:rsid w:val="00E93912"/>
    <w:rsid w:val="00E9394C"/>
    <w:rsid w:val="00E9660C"/>
    <w:rsid w:val="00E96A4A"/>
    <w:rsid w:val="00EA7E19"/>
    <w:rsid w:val="00EC4C8B"/>
    <w:rsid w:val="00EC4E65"/>
    <w:rsid w:val="00EC66A7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1BF7"/>
    <w:rsid w:val="00EE2499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131F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7BB9"/>
    <w:rsid w:val="00F31218"/>
    <w:rsid w:val="00F32AB7"/>
    <w:rsid w:val="00F34CEB"/>
    <w:rsid w:val="00F40301"/>
    <w:rsid w:val="00F42D07"/>
    <w:rsid w:val="00F442B3"/>
    <w:rsid w:val="00F44603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B7B0D"/>
    <w:rsid w:val="00FC096F"/>
    <w:rsid w:val="00FC0A70"/>
    <w:rsid w:val="00FC4796"/>
    <w:rsid w:val="00FC56E2"/>
    <w:rsid w:val="00FD12BE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0D98DC"/>
  <w15:docId w15:val="{22A39093-3409-43C7-B176-5064DA12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5ACB-41DF-48D4-AD2F-8611BAC1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110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51</cp:revision>
  <cp:lastPrinted>2025-01-23T13:26:00Z</cp:lastPrinted>
  <dcterms:created xsi:type="dcterms:W3CDTF">2016-04-25T13:29:00Z</dcterms:created>
  <dcterms:modified xsi:type="dcterms:W3CDTF">2025-01-24T17:46:00Z</dcterms:modified>
</cp:coreProperties>
</file>